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509793" w14:textId="3E52BF9C" w:rsidR="003B5531" w:rsidRPr="003B5531" w:rsidRDefault="003B5531" w:rsidP="003B5531">
      <w:pPr>
        <w:pStyle w:val="Nagwek3"/>
        <w:spacing w:before="0" w:after="0"/>
        <w:rPr>
          <w:rFonts w:ascii="Arial" w:hAnsi="Arial" w:cs="Arial"/>
        </w:rPr>
      </w:pPr>
      <w:r w:rsidRPr="003B5531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7</w:t>
      </w:r>
      <w:r w:rsidRPr="003B5531">
        <w:rPr>
          <w:rFonts w:ascii="Arial" w:hAnsi="Arial" w:cs="Arial"/>
        </w:rPr>
        <w:t xml:space="preserve"> do Umowy wsparcia w Projekcie: </w:t>
      </w:r>
    </w:p>
    <w:p w14:paraId="43D3A7CA" w14:textId="77777777" w:rsidR="003B5531" w:rsidRPr="003B5531" w:rsidRDefault="003B5531" w:rsidP="003B5531">
      <w:pPr>
        <w:pStyle w:val="Nagwek3"/>
        <w:spacing w:before="0" w:after="0"/>
        <w:rPr>
          <w:rFonts w:ascii="Arial" w:hAnsi="Arial" w:cs="Arial"/>
        </w:rPr>
      </w:pPr>
      <w:r w:rsidRPr="003B5531">
        <w:rPr>
          <w:rFonts w:ascii="Arial" w:hAnsi="Arial" w:cs="Arial"/>
        </w:rPr>
        <w:t>„Przepis na rozwój - Akademia HR”</w:t>
      </w:r>
    </w:p>
    <w:p w14:paraId="6F9BCC39" w14:textId="77777777" w:rsidR="003B5531" w:rsidRPr="00AF2E5B" w:rsidRDefault="003B5531" w:rsidP="003B5531">
      <w:pPr>
        <w:pStyle w:val="Nagwek3"/>
        <w:spacing w:before="0"/>
        <w:rPr>
          <w:rFonts w:ascii="Arial" w:hAnsi="Arial" w:cs="Arial"/>
          <w:lang w:val="en-AU"/>
        </w:rPr>
      </w:pPr>
      <w:r w:rsidRPr="00AF2E5B">
        <w:rPr>
          <w:rFonts w:ascii="Arial" w:hAnsi="Arial" w:cs="Arial"/>
          <w:lang w:val="en-AU"/>
        </w:rPr>
        <w:t>Nr FERS.01.03-IP.09-0057/23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Klauzula</w:t>
      </w:r>
      <w:proofErr w:type="spellEnd"/>
      <w:r w:rsidR="00CD705A" w:rsidRPr="00AF2E5B">
        <w:rPr>
          <w:rFonts w:ascii="Arial" w:eastAsia="Arial" w:hAnsi="Arial" w:cs="Arial"/>
          <w:b/>
          <w:bCs/>
          <w:lang w:val="en-AU"/>
        </w:rPr>
        <w:t xml:space="preserve">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3BA6B1E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</w:t>
      </w:r>
      <w:r w:rsidRPr="00471B00">
        <w:rPr>
          <w:rFonts w:ascii="Arial" w:hAnsi="Arial" w:cs="Arial"/>
          <w:sz w:val="24"/>
          <w:szCs w:val="24"/>
        </w:rPr>
        <w:lastRenderedPageBreak/>
        <w:t xml:space="preserve">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0503BE3E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05FFAB88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3C643229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9"/>
      <w:footerReference w:type="default" r:id="rId10"/>
      <w:headerReference w:type="first" r:id="rId11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450270"/>
      <w:docPartObj>
        <w:docPartGallery w:val="Page Numbers (Bottom of Page)"/>
        <w:docPartUnique/>
      </w:docPartObj>
    </w:sdtPr>
    <w:sdtEndPr/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2024-03-15T13:20:00Z</dcterms:created>
  <dcterms:modified xsi:type="dcterms:W3CDTF">2024-03-15T13:20:00Z</dcterms:modified>
</cp:coreProperties>
</file>